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D22C71" w:rsidRDefault="00E13AF8" w:rsidP="005125EE">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E201A" w:rsidRDefault="00FE201A" w:rsidP="006030D0"/>
    <w:p w:rsidR="008E3D43" w:rsidRDefault="008E3D43" w:rsidP="00915B7D"/>
    <w:p w:rsidR="005125EE" w:rsidRDefault="005125EE" w:rsidP="00915B7D"/>
    <w:p w:rsidR="005125EE" w:rsidRDefault="005125EE" w:rsidP="00915B7D"/>
    <w:p w:rsidR="005125EE" w:rsidRDefault="005125EE" w:rsidP="00915B7D"/>
    <w:p w:rsidR="005125EE" w:rsidRDefault="005125EE" w:rsidP="00915B7D"/>
    <w:p w:rsidR="005125EE" w:rsidRDefault="005125EE" w:rsidP="00915B7D"/>
    <w:p w:rsidR="005125EE" w:rsidRDefault="005125EE" w:rsidP="00915B7D"/>
    <w:p w:rsidR="005125EE" w:rsidRDefault="005125EE" w:rsidP="00915B7D"/>
    <w:p w:rsidR="005125EE" w:rsidRDefault="005125EE" w:rsidP="00915B7D"/>
    <w:p w:rsidR="005125EE" w:rsidRDefault="005125EE" w:rsidP="00915B7D"/>
    <w:p w:rsidR="005125EE" w:rsidRDefault="005125EE" w:rsidP="00915B7D"/>
    <w:p w:rsidR="005125EE" w:rsidRDefault="005125EE" w:rsidP="00915B7D"/>
    <w:p w:rsidR="005125EE" w:rsidRDefault="005125EE" w:rsidP="00915B7D">
      <w:pPr>
        <w:rPr>
          <w:b/>
        </w:rPr>
      </w:pPr>
    </w:p>
    <w:p w:rsidR="008E3D43" w:rsidRDefault="008E3D43" w:rsidP="00915B7D">
      <w:pPr>
        <w:rPr>
          <w:b/>
        </w:rPr>
      </w:pPr>
    </w:p>
    <w:p w:rsidR="00D22C71" w:rsidRDefault="00D22C71"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117388" w:rsidRPr="00117388">
        <w:rPr>
          <w:sz w:val="26"/>
          <w:szCs w:val="26"/>
        </w:rPr>
        <w:t xml:space="preserve">оказание услуг в рамках </w:t>
      </w:r>
      <w:proofErr w:type="spellStart"/>
      <w:r w:rsidR="00117388" w:rsidRPr="00117388">
        <w:rPr>
          <w:sz w:val="26"/>
          <w:szCs w:val="26"/>
        </w:rPr>
        <w:t>постгарантийной</w:t>
      </w:r>
      <w:proofErr w:type="spellEnd"/>
      <w:r w:rsidR="00117388" w:rsidRPr="00117388">
        <w:rPr>
          <w:sz w:val="26"/>
          <w:szCs w:val="26"/>
        </w:rPr>
        <w:t xml:space="preserve"> поддержки ПО «АРГУС»</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5125EE" w:rsidRPr="005125EE">
        <w:rPr>
          <w:iCs/>
        </w:rPr>
        <w:t>12</w:t>
      </w:r>
      <w:r w:rsidRPr="00F84878">
        <w:rPr>
          <w:iCs/>
        </w:rPr>
        <w:t xml:space="preserve">» </w:t>
      </w:r>
      <w:r w:rsidR="00117388">
        <w:rPr>
          <w:iCs/>
        </w:rPr>
        <w:t>ок</w:t>
      </w:r>
      <w:r w:rsidR="00FE201A">
        <w:rPr>
          <w:iCs/>
        </w:rPr>
        <w:t>тября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D957A6" w:rsidRDefault="00D957A6" w:rsidP="00915B7D">
      <w:pPr>
        <w:rPr>
          <w:b/>
          <w:color w:val="FF0000"/>
        </w:rPr>
      </w:pPr>
    </w:p>
    <w:p w:rsidR="00F4795F" w:rsidRDefault="00F4795F" w:rsidP="00915B7D">
      <w:pPr>
        <w:rPr>
          <w:b/>
          <w:color w:val="FF0000"/>
        </w:rPr>
      </w:pPr>
    </w:p>
    <w:p w:rsidR="00F4795F" w:rsidRDefault="00F4795F" w:rsidP="00915B7D">
      <w:pPr>
        <w:rPr>
          <w:b/>
          <w:color w:val="FF0000"/>
        </w:rPr>
      </w:pPr>
    </w:p>
    <w:p w:rsidR="008E3D43" w:rsidRDefault="008E3D43" w:rsidP="00915B7D">
      <w:pPr>
        <w:rPr>
          <w:b/>
          <w:color w:val="FF0000"/>
        </w:rPr>
      </w:pPr>
    </w:p>
    <w:p w:rsidR="0069585D" w:rsidRDefault="0069585D" w:rsidP="00B666F4"/>
    <w:p w:rsidR="005125EE" w:rsidRDefault="005125EE"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A83C6C">
          <w:rPr>
            <w:noProof/>
            <w:webHidden/>
          </w:rPr>
          <w:t>3</w:t>
        </w:r>
        <w:r w:rsidRPr="00742F11">
          <w:rPr>
            <w:noProof/>
            <w:webHidden/>
          </w:rPr>
          <w:fldChar w:fldCharType="end"/>
        </w:r>
      </w:hyperlink>
    </w:p>
    <w:p w:rsidR="00915B7D" w:rsidRPr="00742F11" w:rsidRDefault="00A83C6C"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A83C6C"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A83C6C"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A83C6C"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A83C6C"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A83C6C"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A83C6C"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A83C6C"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A83C6C"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117388">
        <w:rPr>
          <w:b/>
          <w:szCs w:val="26"/>
        </w:rPr>
        <w:t xml:space="preserve">оказание услуг в рамках </w:t>
      </w:r>
      <w:proofErr w:type="spellStart"/>
      <w:r w:rsidR="00117388">
        <w:rPr>
          <w:b/>
        </w:rPr>
        <w:t>постгарантийной</w:t>
      </w:r>
      <w:proofErr w:type="spellEnd"/>
      <w:r w:rsidR="00117388">
        <w:rPr>
          <w:b/>
        </w:rPr>
        <w:t xml:space="preserve"> поддержки ПО «АРГУС»</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1F2A05"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1F2A05" w:rsidP="001412FA">
            <w:pPr>
              <w:autoSpaceDE w:val="0"/>
              <w:autoSpaceDN w:val="0"/>
              <w:adjustRightInd w:val="0"/>
              <w:jc w:val="both"/>
            </w:pPr>
            <w:r>
              <w:t>Леванда Ксения Сергеевна</w:t>
            </w:r>
          </w:p>
          <w:p w:rsidR="00915B7D" w:rsidRPr="005125EE" w:rsidRDefault="00B42DA3" w:rsidP="0000551E">
            <w:pPr>
              <w:autoSpaceDE w:val="0"/>
              <w:autoSpaceDN w:val="0"/>
              <w:adjustRightInd w:val="0"/>
              <w:jc w:val="both"/>
            </w:pPr>
            <w:r w:rsidRPr="00B42DA3">
              <w:t>т</w:t>
            </w:r>
            <w:r>
              <w:t>ел</w:t>
            </w:r>
            <w:r w:rsidRPr="005125EE">
              <w:t xml:space="preserve">. </w:t>
            </w:r>
            <w:r w:rsidRPr="005125EE">
              <w:rPr>
                <w:bCs/>
              </w:rPr>
              <w:t>+ 7</w:t>
            </w:r>
            <w:r w:rsidR="002D671C" w:rsidRPr="005125EE">
              <w:t xml:space="preserve"> (347) 221</w:t>
            </w:r>
            <w:r w:rsidR="001F2A05" w:rsidRPr="005125EE">
              <w:t>5681</w:t>
            </w:r>
            <w:r w:rsidRPr="005125EE">
              <w:t xml:space="preserve">, </w:t>
            </w:r>
            <w:r w:rsidR="00B22F1E" w:rsidRPr="0053230E">
              <w:rPr>
                <w:rFonts w:eastAsia="Calibri"/>
                <w:bCs/>
                <w:color w:val="000000"/>
                <w:lang w:val="en-US"/>
              </w:rPr>
              <w:t>e</w:t>
            </w:r>
            <w:r w:rsidR="00B22F1E" w:rsidRPr="005125EE">
              <w:rPr>
                <w:rFonts w:eastAsia="Calibri"/>
                <w:bCs/>
                <w:color w:val="000000"/>
              </w:rPr>
              <w:t>-</w:t>
            </w:r>
            <w:r w:rsidR="00B22F1E" w:rsidRPr="0053230E">
              <w:rPr>
                <w:rFonts w:eastAsia="Calibri"/>
                <w:bCs/>
                <w:color w:val="000000"/>
                <w:lang w:val="en-US"/>
              </w:rPr>
              <w:t>mail</w:t>
            </w:r>
            <w:r w:rsidR="00B22F1E" w:rsidRPr="005125EE">
              <w:rPr>
                <w:rFonts w:eastAsia="Calibri"/>
                <w:bCs/>
                <w:color w:val="000000"/>
              </w:rPr>
              <w:t>:</w:t>
            </w:r>
            <w:r w:rsidR="00B22F1E" w:rsidRPr="005125EE">
              <w:t xml:space="preserve"> </w:t>
            </w:r>
            <w:hyperlink r:id="rId14" w:history="1">
              <w:r w:rsidR="001F2A05" w:rsidRPr="0081777B">
                <w:rPr>
                  <w:rStyle w:val="a5"/>
                  <w:lang w:val="en-US"/>
                </w:rPr>
                <w:t>k</w:t>
              </w:r>
              <w:r w:rsidR="001F2A05" w:rsidRPr="005125EE">
                <w:rPr>
                  <w:rStyle w:val="a5"/>
                </w:rPr>
                <w:t>.</w:t>
              </w:r>
              <w:r w:rsidR="001F2A05" w:rsidRPr="0081777B">
                <w:rPr>
                  <w:rStyle w:val="a5"/>
                  <w:lang w:val="en-US"/>
                </w:rPr>
                <w:t>levanda</w:t>
              </w:r>
              <w:r w:rsidR="001F2A05" w:rsidRPr="005125EE">
                <w:rPr>
                  <w:rStyle w:val="a5"/>
                </w:rPr>
                <w:t>@</w:t>
              </w:r>
              <w:r w:rsidR="001F2A05" w:rsidRPr="0081777B">
                <w:rPr>
                  <w:rStyle w:val="a5"/>
                  <w:lang w:val="en-US"/>
                </w:rPr>
                <w:t>bashtel</w:t>
              </w:r>
              <w:r w:rsidR="001F2A05" w:rsidRPr="005125EE">
                <w:rPr>
                  <w:rStyle w:val="a5"/>
                </w:rPr>
                <w:t>.</w:t>
              </w:r>
              <w:proofErr w:type="spellStart"/>
              <w:r w:rsidR="001F2A05" w:rsidRPr="0081777B">
                <w:rPr>
                  <w:rStyle w:val="a5"/>
                  <w:lang w:val="en-US"/>
                </w:rPr>
                <w:t>ru</w:t>
              </w:r>
              <w:proofErr w:type="spellEnd"/>
            </w:hyperlink>
            <w:r w:rsidR="001F2A05" w:rsidRPr="005125EE">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117388" w:rsidRPr="00117388">
              <w:rPr>
                <w:szCs w:val="26"/>
              </w:rPr>
              <w:t xml:space="preserve">оказание услуг в рамках </w:t>
            </w:r>
            <w:proofErr w:type="spellStart"/>
            <w:r w:rsidR="00117388" w:rsidRPr="00117388">
              <w:t>постгарантийной</w:t>
            </w:r>
            <w:proofErr w:type="spellEnd"/>
            <w:r w:rsidR="00117388" w:rsidRPr="00117388">
              <w:t xml:space="preserve"> поддержки ПО «АРГУС»</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893552" w:rsidP="000C1D31">
            <w:pPr>
              <w:pStyle w:val="Default"/>
              <w:jc w:val="both"/>
              <w:rPr>
                <w:iCs/>
                <w:color w:val="auto"/>
                <w:sz w:val="10"/>
                <w:szCs w:val="10"/>
              </w:rPr>
            </w:pPr>
            <w:r w:rsidRPr="00A80696">
              <w:rPr>
                <w:szCs w:val="22"/>
              </w:rPr>
              <w:t xml:space="preserve">3 000 305,76 руб. (Три миллиона триста пять рублей 76 копеек), в </w:t>
            </w:r>
            <w:proofErr w:type="spellStart"/>
            <w:r w:rsidRPr="00A80696">
              <w:rPr>
                <w:szCs w:val="22"/>
              </w:rPr>
              <w:t>т.ч</w:t>
            </w:r>
            <w:proofErr w:type="spellEnd"/>
            <w:r w:rsidRPr="00A80696">
              <w:rPr>
                <w:szCs w:val="22"/>
              </w:rPr>
              <w:t>. НДС 18% - 457 673,76 руб. (Четыреста пятьдесят семь тысяч шестьсот семьдесят три рубля 76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893552">
            <w:pPr>
              <w:pStyle w:val="Default"/>
              <w:rPr>
                <w:iCs/>
              </w:rPr>
            </w:pPr>
            <w:r w:rsidRPr="00F84878">
              <w:rPr>
                <w:iCs/>
              </w:rPr>
              <w:t xml:space="preserve"> </w:t>
            </w:r>
            <w:r w:rsidR="00D02223">
              <w:rPr>
                <w:iCs/>
              </w:rPr>
              <w:t xml:space="preserve">не позднее </w:t>
            </w:r>
            <w:r w:rsidRPr="00F84878">
              <w:rPr>
                <w:iCs/>
              </w:rPr>
              <w:t>«</w:t>
            </w:r>
            <w:r w:rsidR="00893552">
              <w:rPr>
                <w:iCs/>
              </w:rPr>
              <w:t>19</w:t>
            </w:r>
            <w:r w:rsidRPr="00F84878">
              <w:rPr>
                <w:iCs/>
              </w:rPr>
              <w:t xml:space="preserve">» </w:t>
            </w:r>
            <w:r w:rsidR="00893552">
              <w:rPr>
                <w:iCs/>
              </w:rPr>
              <w:t>ок</w:t>
            </w:r>
            <w:r w:rsidR="008831F4">
              <w:rPr>
                <w:iCs/>
              </w:rPr>
              <w:t>тября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83C6C">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A83C6C">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A83C6C"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1F2A05"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1F2A05" w:rsidRDefault="001F2A05" w:rsidP="001F2A05">
            <w:pPr>
              <w:autoSpaceDE w:val="0"/>
              <w:autoSpaceDN w:val="0"/>
              <w:adjustRightInd w:val="0"/>
              <w:jc w:val="both"/>
            </w:pPr>
            <w:r>
              <w:t>Леванда Ксения Сергеевна</w:t>
            </w:r>
          </w:p>
          <w:p w:rsidR="00915B7D" w:rsidRPr="005125EE" w:rsidRDefault="001F2A05" w:rsidP="001F2A05">
            <w:pPr>
              <w:autoSpaceDE w:val="0"/>
              <w:autoSpaceDN w:val="0"/>
              <w:adjustRightInd w:val="0"/>
              <w:jc w:val="both"/>
            </w:pPr>
            <w:r w:rsidRPr="00B42DA3">
              <w:t>т</w:t>
            </w:r>
            <w:r>
              <w:t>ел</w:t>
            </w:r>
            <w:r w:rsidRPr="005125EE">
              <w:t xml:space="preserve">. </w:t>
            </w:r>
            <w:r w:rsidRPr="005125EE">
              <w:rPr>
                <w:bCs/>
              </w:rPr>
              <w:t>+ 7</w:t>
            </w:r>
            <w:r w:rsidRPr="005125EE">
              <w:t xml:space="preserve"> (347) 2215681, </w:t>
            </w:r>
            <w:r w:rsidRPr="0053230E">
              <w:rPr>
                <w:rFonts w:eastAsia="Calibri"/>
                <w:bCs/>
                <w:color w:val="000000"/>
                <w:lang w:val="en-US"/>
              </w:rPr>
              <w:t>e</w:t>
            </w:r>
            <w:r w:rsidRPr="005125EE">
              <w:rPr>
                <w:rFonts w:eastAsia="Calibri"/>
                <w:bCs/>
                <w:color w:val="000000"/>
              </w:rPr>
              <w:t>-</w:t>
            </w:r>
            <w:r w:rsidRPr="0053230E">
              <w:rPr>
                <w:rFonts w:eastAsia="Calibri"/>
                <w:bCs/>
                <w:color w:val="000000"/>
                <w:lang w:val="en-US"/>
              </w:rPr>
              <w:t>mail</w:t>
            </w:r>
            <w:r w:rsidRPr="005125EE">
              <w:rPr>
                <w:rFonts w:eastAsia="Calibri"/>
                <w:bCs/>
                <w:color w:val="000000"/>
              </w:rPr>
              <w:t>:</w:t>
            </w:r>
            <w:r w:rsidRPr="005125EE">
              <w:t xml:space="preserve"> </w:t>
            </w:r>
            <w:hyperlink r:id="rId25" w:history="1">
              <w:r w:rsidRPr="0081777B">
                <w:rPr>
                  <w:rStyle w:val="a5"/>
                  <w:lang w:val="en-US"/>
                </w:rPr>
                <w:t>k</w:t>
              </w:r>
              <w:r w:rsidRPr="005125EE">
                <w:rPr>
                  <w:rStyle w:val="a5"/>
                </w:rPr>
                <w:t>.</w:t>
              </w:r>
              <w:r w:rsidRPr="0081777B">
                <w:rPr>
                  <w:rStyle w:val="a5"/>
                  <w:lang w:val="en-US"/>
                </w:rPr>
                <w:t>levanda</w:t>
              </w:r>
              <w:r w:rsidRPr="005125EE">
                <w:rPr>
                  <w:rStyle w:val="a5"/>
                </w:rPr>
                <w:t>@</w:t>
              </w:r>
              <w:r w:rsidRPr="0081777B">
                <w:rPr>
                  <w:rStyle w:val="a5"/>
                  <w:lang w:val="en-US"/>
                </w:rPr>
                <w:t>bashtel</w:t>
              </w:r>
              <w:r w:rsidRPr="005125EE">
                <w:rPr>
                  <w:rStyle w:val="a5"/>
                </w:rPr>
                <w:t>.</w:t>
              </w:r>
              <w:proofErr w:type="spellStart"/>
              <w:r w:rsidRPr="0081777B">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5125EE"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E07BF9" w:rsidP="00E07BF9">
            <w:r w:rsidRPr="00D91027">
              <w:t>Общество с ограниченной ответственностью «</w:t>
            </w:r>
            <w:r w:rsidRPr="00A80696">
              <w:rPr>
                <w:szCs w:val="22"/>
              </w:rPr>
              <w:t>Научно-Технический Центр</w:t>
            </w:r>
            <w:r>
              <w:t xml:space="preserve"> АРГУС</w:t>
            </w:r>
            <w:r w:rsidRPr="00D91027">
              <w:t>»</w:t>
            </w:r>
            <w:r>
              <w:t xml:space="preserve"> (ООО </w:t>
            </w:r>
            <w:r w:rsidRPr="00D91027">
              <w:t>«</w:t>
            </w:r>
            <w:r>
              <w:t>НТЦ АРГУС</w:t>
            </w:r>
            <w:r w:rsidRPr="00D91027">
              <w:t>»</w:t>
            </w:r>
            <w: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E07BF9" w:rsidP="008E3617">
            <w:pPr>
              <w:rPr>
                <w:color w:val="FF0000"/>
              </w:rPr>
            </w:pPr>
            <w:r w:rsidRPr="00A80696">
              <w:t>197110, Санкт-Петербург, ул. Красного Курсанта, д. 25, лит. Ж</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893552">
            <w:pPr>
              <w:rPr>
                <w:i/>
                <w:color w:val="FF0000"/>
              </w:rPr>
            </w:pPr>
            <w:r>
              <w:rPr>
                <w:iCs/>
              </w:rPr>
              <w:t xml:space="preserve">не позднее </w:t>
            </w:r>
            <w:r w:rsidR="008831F4" w:rsidRPr="00F84878">
              <w:rPr>
                <w:iCs/>
              </w:rPr>
              <w:t>«</w:t>
            </w:r>
            <w:r w:rsidR="00893552">
              <w:rPr>
                <w:iCs/>
              </w:rPr>
              <w:t>19</w:t>
            </w:r>
            <w:r w:rsidR="008831F4" w:rsidRPr="00F84878">
              <w:rPr>
                <w:iCs/>
              </w:rPr>
              <w:t xml:space="preserve">» </w:t>
            </w:r>
            <w:r w:rsidR="00893552">
              <w:rPr>
                <w:iCs/>
              </w:rPr>
              <w:t>ок</w:t>
            </w:r>
            <w:r w:rsidR="008831F4">
              <w:rPr>
                <w:iCs/>
              </w:rPr>
              <w:t>тября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117388" w:rsidRPr="00117388">
              <w:rPr>
                <w:szCs w:val="26"/>
              </w:rPr>
              <w:t xml:space="preserve">оказание услуг в рамках </w:t>
            </w:r>
            <w:proofErr w:type="spellStart"/>
            <w:r w:rsidR="00117388" w:rsidRPr="00117388">
              <w:t>постгарантийной</w:t>
            </w:r>
            <w:proofErr w:type="spellEnd"/>
            <w:r w:rsidR="00117388" w:rsidRPr="00117388">
              <w:t xml:space="preserve"> поддержки ПО «АРГУС»</w:t>
            </w:r>
            <w:r w:rsidR="00DA3772">
              <w:rPr>
                <w:szCs w:val="26"/>
              </w:rPr>
              <w:t xml:space="preserve"> </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893552" w:rsidP="007D7270">
            <w:pPr>
              <w:ind w:firstLine="34"/>
              <w:jc w:val="both"/>
            </w:pPr>
            <w:r w:rsidRPr="00A80696">
              <w:rPr>
                <w:szCs w:val="22"/>
              </w:rPr>
              <w:t xml:space="preserve">3 000 305,76 руб. (Три миллиона триста пять рублей 76 копеек), в </w:t>
            </w:r>
            <w:proofErr w:type="spellStart"/>
            <w:r w:rsidRPr="00A80696">
              <w:rPr>
                <w:szCs w:val="22"/>
              </w:rPr>
              <w:t>т.ч</w:t>
            </w:r>
            <w:proofErr w:type="spellEnd"/>
            <w:r w:rsidRPr="00A80696">
              <w:rPr>
                <w:szCs w:val="22"/>
              </w:rPr>
              <w:t>. НДС 18% - 457 673,76 руб. (Четыреста пятьдесят семь тысяч шестьсот семьдесят три рубля 76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A83C6C">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A83C6C">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A83C6C">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A83C6C">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A83C6C">
      <w:rPr>
        <w:noProof/>
      </w:rPr>
      <w:t>11</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A83C6C">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2070"/>
    <w:rsid w:val="00117217"/>
    <w:rsid w:val="00117388"/>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C0801"/>
    <w:rsid w:val="001C4740"/>
    <w:rsid w:val="001C5A0E"/>
    <w:rsid w:val="001E194D"/>
    <w:rsid w:val="001E68AE"/>
    <w:rsid w:val="001F272A"/>
    <w:rsid w:val="001F2A05"/>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125EE"/>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30D0"/>
    <w:rsid w:val="006075C6"/>
    <w:rsid w:val="00610F3B"/>
    <w:rsid w:val="0062020E"/>
    <w:rsid w:val="00627C93"/>
    <w:rsid w:val="006412EB"/>
    <w:rsid w:val="00641690"/>
    <w:rsid w:val="00652523"/>
    <w:rsid w:val="0066136A"/>
    <w:rsid w:val="00663E5F"/>
    <w:rsid w:val="006659F4"/>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3DCE"/>
    <w:rsid w:val="008016F0"/>
    <w:rsid w:val="00825534"/>
    <w:rsid w:val="00827009"/>
    <w:rsid w:val="0083017D"/>
    <w:rsid w:val="0083262D"/>
    <w:rsid w:val="008335BB"/>
    <w:rsid w:val="00833E4F"/>
    <w:rsid w:val="00834AC3"/>
    <w:rsid w:val="00844F13"/>
    <w:rsid w:val="0084681E"/>
    <w:rsid w:val="008521B5"/>
    <w:rsid w:val="008529B9"/>
    <w:rsid w:val="00855765"/>
    <w:rsid w:val="00861D2E"/>
    <w:rsid w:val="008641B1"/>
    <w:rsid w:val="00866883"/>
    <w:rsid w:val="00867D64"/>
    <w:rsid w:val="00881AA3"/>
    <w:rsid w:val="008831F4"/>
    <w:rsid w:val="00893552"/>
    <w:rsid w:val="008A3357"/>
    <w:rsid w:val="008B158B"/>
    <w:rsid w:val="008C2F81"/>
    <w:rsid w:val="008C31AC"/>
    <w:rsid w:val="008D1E08"/>
    <w:rsid w:val="008D24A4"/>
    <w:rsid w:val="008D6AB9"/>
    <w:rsid w:val="008D6D3B"/>
    <w:rsid w:val="008D712D"/>
    <w:rsid w:val="008E1152"/>
    <w:rsid w:val="008E1385"/>
    <w:rsid w:val="008E3617"/>
    <w:rsid w:val="008E3D43"/>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6186"/>
    <w:rsid w:val="00A80A9A"/>
    <w:rsid w:val="00A83C6C"/>
    <w:rsid w:val="00A9189E"/>
    <w:rsid w:val="00A94EEA"/>
    <w:rsid w:val="00A979AE"/>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22C71"/>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07BF9"/>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740E"/>
    <w:rsid w:val="00F0122F"/>
    <w:rsid w:val="00F07073"/>
    <w:rsid w:val="00F07789"/>
    <w:rsid w:val="00F3201D"/>
    <w:rsid w:val="00F334FE"/>
    <w:rsid w:val="00F4196A"/>
    <w:rsid w:val="00F43CB1"/>
    <w:rsid w:val="00F4795F"/>
    <w:rsid w:val="00F6062D"/>
    <w:rsid w:val="00F62105"/>
    <w:rsid w:val="00F65F96"/>
    <w:rsid w:val="00F67532"/>
    <w:rsid w:val="00F77C2E"/>
    <w:rsid w:val="00F77CF8"/>
    <w:rsid w:val="00F81A1F"/>
    <w:rsid w:val="00F8247A"/>
    <w:rsid w:val="00F91DB5"/>
    <w:rsid w:val="00F93C8E"/>
    <w:rsid w:val="00FA006B"/>
    <w:rsid w:val="00FA7C49"/>
    <w:rsid w:val="00FB105C"/>
    <w:rsid w:val="00FC388A"/>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k.levand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k.levand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AF698-51F5-4F37-9975-FC03B1796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4246</Words>
  <Characters>24206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61</cp:revision>
  <cp:lastPrinted>2017-10-12T11:32:00Z</cp:lastPrinted>
  <dcterms:created xsi:type="dcterms:W3CDTF">2017-07-20T07:15:00Z</dcterms:created>
  <dcterms:modified xsi:type="dcterms:W3CDTF">2017-10-12T11:33:00Z</dcterms:modified>
</cp:coreProperties>
</file>